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01606F6" w14:textId="04E1E958" w:rsidR="00701209" w:rsidRDefault="00701209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Pr="00701209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701209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701209">
        <w:rPr>
          <w:rFonts w:ascii="Calibri" w:hAnsi="Calibri" w:cs="Calibri"/>
          <w:color w:val="FF0000"/>
          <w:sz w:val="22"/>
          <w:szCs w:val="22"/>
        </w:rPr>
        <w:t xml:space="preserve"> wraz z przyłączami  na terenie Rejonu Energetycznego  Bełchatów </w:t>
      </w:r>
      <w:proofErr w:type="spellStart"/>
      <w:r w:rsidRPr="00701209">
        <w:rPr>
          <w:rFonts w:ascii="Calibri" w:hAnsi="Calibri" w:cs="Calibri"/>
          <w:color w:val="FF0000"/>
          <w:sz w:val="22"/>
          <w:szCs w:val="22"/>
        </w:rPr>
        <w:t>pn</w:t>
      </w:r>
      <w:proofErr w:type="spellEnd"/>
      <w:r w:rsidRPr="00701209">
        <w:rPr>
          <w:rFonts w:ascii="Calibri" w:hAnsi="Calibri" w:cs="Calibri"/>
          <w:color w:val="FF0000"/>
          <w:sz w:val="22"/>
          <w:szCs w:val="22"/>
        </w:rPr>
        <w:t xml:space="preserve">: Przebudowa linii </w:t>
      </w:r>
      <w:proofErr w:type="spellStart"/>
      <w:r w:rsidRPr="00701209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701209">
        <w:rPr>
          <w:rFonts w:ascii="Calibri" w:hAnsi="Calibri" w:cs="Calibri"/>
          <w:color w:val="FF0000"/>
          <w:sz w:val="22"/>
          <w:szCs w:val="22"/>
        </w:rPr>
        <w:t xml:space="preserve"> 0,4 </w:t>
      </w:r>
      <w:proofErr w:type="spellStart"/>
      <w:r w:rsidRPr="00701209">
        <w:rPr>
          <w:rFonts w:ascii="Calibri" w:hAnsi="Calibri" w:cs="Calibri"/>
          <w:color w:val="FF0000"/>
          <w:sz w:val="22"/>
          <w:szCs w:val="22"/>
        </w:rPr>
        <w:t>kV</w:t>
      </w:r>
      <w:proofErr w:type="spellEnd"/>
      <w:r w:rsidRPr="00701209">
        <w:rPr>
          <w:rFonts w:ascii="Calibri" w:hAnsi="Calibri" w:cs="Calibri"/>
          <w:color w:val="FF0000"/>
          <w:sz w:val="22"/>
          <w:szCs w:val="22"/>
        </w:rPr>
        <w:t xml:space="preserve"> w obrębie stacji 58-0119 Kurnos w miejscowości Kurnos, gm. Bełchatów</w:t>
      </w:r>
      <w:r>
        <w:rPr>
          <w:rFonts w:ascii="Calibri" w:hAnsi="Calibri" w:cs="Calibri"/>
          <w:color w:val="FF0000"/>
          <w:sz w:val="22"/>
          <w:szCs w:val="22"/>
        </w:rPr>
        <w:t>”</w:t>
      </w:r>
      <w:r w:rsidR="00082C71">
        <w:rPr>
          <w:rFonts w:ascii="Calibri" w:hAnsi="Calibri" w:cs="Calibri"/>
          <w:color w:val="FF0000"/>
          <w:sz w:val="22"/>
          <w:szCs w:val="22"/>
        </w:rPr>
        <w:t xml:space="preserve"> 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3B485803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proofErr w:type="spellStart"/>
      <w:r w:rsidR="00F61059" w:rsidRPr="00701209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proofErr w:type="spellEnd"/>
      <w:r w:rsidR="00F61059" w:rsidRPr="00701209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="00184495" w:rsidRPr="00701209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701209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16668B8C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701209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10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E3BF9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B409" w14:textId="77777777" w:rsidR="005819FC" w:rsidRDefault="005819FC">
      <w:r>
        <w:separator/>
      </w:r>
    </w:p>
  </w:endnote>
  <w:endnote w:type="continuationSeparator" w:id="0">
    <w:p w14:paraId="6A20488A" w14:textId="77777777" w:rsidR="005819FC" w:rsidRDefault="0058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60F7" w14:textId="77777777" w:rsidR="005819FC" w:rsidRDefault="005819FC">
      <w:r>
        <w:separator/>
      </w:r>
    </w:p>
  </w:footnote>
  <w:footnote w:type="continuationSeparator" w:id="0">
    <w:p w14:paraId="18098354" w14:textId="77777777" w:rsidR="005819FC" w:rsidRDefault="0058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07D0C6A1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C14E2A">
            <w:rPr>
              <w:rFonts w:asciiTheme="majorHAnsi" w:hAnsiTheme="majorHAnsi"/>
              <w:color w:val="000000" w:themeColor="text1"/>
              <w:sz w:val="14"/>
              <w:szCs w:val="18"/>
            </w:rPr>
            <w:t>04482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2C71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40AB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2C09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4C5C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19FC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3BF9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209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E5819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4E2A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47C7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0F64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4C40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393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6C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Specyfikacja część 1.docx</dmsv2BaseFileName>
    <dmsv2BaseDisplayName xmlns="http://schemas.microsoft.com/sharepoint/v3">Załącznik nr 1.3 do SWZ - Specyfikacja część 1</dmsv2BaseDisplayName>
    <dmsv2SWPP2ObjectNumber xmlns="http://schemas.microsoft.com/sharepoint/v3">POST/DYS/OLD/GZ/04482/2025                        </dmsv2SWPP2ObjectNumber>
    <dmsv2SWPP2SumMD5 xmlns="http://schemas.microsoft.com/sharepoint/v3">29172dc36e6350de1211b7afa7d971ab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23971631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JEUP5JKVCYQC-91331814-16695</_dlc_DocId>
    <_dlc_DocIdUrl xmlns="a19cb1c7-c5c7-46d4-85ae-d83685407bba">
      <Url>https://swpp2.dms.gkpge.pl/sites/41/_layouts/15/DocIdRedir.aspx?ID=JEUP5JKVCYQC-91331814-16695</Url>
      <Description>JEUP5JKVCYQC-91331814-16695</Description>
    </_dlc_DocIdUrl>
  </documentManagement>
</p:properties>
</file>

<file path=customXml/itemProps1.xml><?xml version="1.0" encoding="utf-8"?>
<ds:datastoreItem xmlns:ds="http://schemas.openxmlformats.org/officeDocument/2006/customXml" ds:itemID="{EB107EBD-1E15-48E6-B297-94CFC8E628F1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1545</Words>
  <Characters>10857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Klimacki Dariusz [PGE Dystr. O.Łódź]</cp:lastModifiedBy>
  <cp:revision>9</cp:revision>
  <cp:lastPrinted>2011-10-20T15:55:00Z</cp:lastPrinted>
  <dcterms:created xsi:type="dcterms:W3CDTF">2025-10-28T08:54:00Z</dcterms:created>
  <dcterms:modified xsi:type="dcterms:W3CDTF">2025-12-11T10:42:00Z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92d8558e-35ad-4e45-a679-adc2f342e792</vt:lpwstr>
  </property>
</Properties>
</file>